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26212D">
            <w:pPr>
              <w:jc w:val="right"/>
              <w:rPr>
                <w:rFonts w:cs="Arial"/>
              </w:rPr>
            </w:pPr>
            <w:r w:rsidRPr="002E571A">
              <w:rPr>
                <w:rFonts w:cs="Arial"/>
                <w:szCs w:val="22"/>
              </w:rPr>
              <w:t xml:space="preserve">Протокол  № </w:t>
            </w:r>
            <w:r w:rsidR="0026212D">
              <w:rPr>
                <w:rFonts w:cs="Arial"/>
                <w:szCs w:val="22"/>
              </w:rPr>
              <w:t>47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26212D">
            <w:pPr>
              <w:jc w:val="right"/>
              <w:rPr>
                <w:rFonts w:cs="Arial"/>
              </w:rPr>
            </w:pPr>
            <w:r w:rsidRPr="002E571A">
              <w:rPr>
                <w:rFonts w:cs="Arial"/>
                <w:szCs w:val="22"/>
              </w:rPr>
              <w:t>«</w:t>
            </w:r>
            <w:r w:rsidR="0026212D">
              <w:rPr>
                <w:rFonts w:cs="Arial"/>
                <w:szCs w:val="22"/>
              </w:rPr>
              <w:t>21</w:t>
            </w:r>
            <w:r w:rsidRPr="002E571A">
              <w:rPr>
                <w:rFonts w:cs="Arial"/>
                <w:szCs w:val="22"/>
              </w:rPr>
              <w:t xml:space="preserve">» </w:t>
            </w:r>
            <w:r w:rsidR="0026212D">
              <w:rPr>
                <w:rFonts w:cs="Arial"/>
                <w:szCs w:val="22"/>
              </w:rPr>
              <w:t>марта 2018</w:t>
            </w:r>
            <w:r w:rsidRPr="002E571A">
              <w:rPr>
                <w:rFonts w:cs="Arial"/>
                <w:szCs w:val="22"/>
              </w:rPr>
              <w:t xml:space="preserve"> г.</w:t>
            </w:r>
          </w:p>
        </w:tc>
      </w:tr>
    </w:tbl>
    <w:p w:rsidR="00DE7BED" w:rsidRDefault="00DE7BED" w:rsidP="00DE7BED">
      <w:pPr>
        <w:rPr>
          <w:rFonts w:cs="Arial"/>
          <w:vanish/>
          <w:szCs w:val="22"/>
        </w:rPr>
      </w:pPr>
    </w:p>
    <w:p w:rsidR="00DE7BED" w:rsidRDefault="00A03AA2" w:rsidP="00505921">
      <w:pPr>
        <w:rPr>
          <w:rFonts w:cs="Arial"/>
          <w:szCs w:val="22"/>
        </w:rPr>
      </w:pPr>
      <w:r w:rsidRPr="00296437">
        <w:rPr>
          <w:rFonts w:cs="Arial"/>
          <w:szCs w:val="22"/>
        </w:rPr>
        <w:t>ПДО №</w:t>
      </w:r>
      <w:r w:rsidR="0026212D">
        <w:rPr>
          <w:rFonts w:cs="Arial"/>
          <w:szCs w:val="22"/>
        </w:rPr>
        <w:t xml:space="preserve"> </w:t>
      </w:r>
      <w:r w:rsidR="00296437" w:rsidRPr="00296437">
        <w:rPr>
          <w:rFonts w:cs="Arial"/>
          <w:szCs w:val="22"/>
        </w:rPr>
        <w:t>111</w:t>
      </w:r>
      <w:r w:rsidR="00362455" w:rsidRPr="00296437">
        <w:rPr>
          <w:rFonts w:cs="Arial"/>
          <w:szCs w:val="22"/>
        </w:rPr>
        <w:t>-</w:t>
      </w:r>
      <w:r w:rsidRPr="00296437">
        <w:rPr>
          <w:rFonts w:cs="Arial"/>
          <w:szCs w:val="22"/>
        </w:rPr>
        <w:t>КР-201</w:t>
      </w:r>
      <w:r w:rsidR="00BD3FA6" w:rsidRPr="00296437">
        <w:rPr>
          <w:rFonts w:cs="Arial"/>
          <w:szCs w:val="22"/>
        </w:rPr>
        <w:t>8</w:t>
      </w:r>
      <w:r w:rsidRPr="009D5D87">
        <w:rPr>
          <w:rFonts w:cs="Arial"/>
          <w:szCs w:val="22"/>
        </w:rPr>
        <w:t xml:space="preserve"> от</w:t>
      </w:r>
      <w:r w:rsidR="0026212D">
        <w:rPr>
          <w:rFonts w:cs="Arial"/>
          <w:szCs w:val="22"/>
        </w:rPr>
        <w:t xml:space="preserve"> 22.03.2018 г.</w:t>
      </w:r>
    </w:p>
    <w:p w:rsidR="00505921" w:rsidRDefault="00505921" w:rsidP="00505921">
      <w:pPr>
        <w:rPr>
          <w:rFonts w:cs="Arial"/>
          <w:sz w:val="16"/>
          <w:szCs w:val="16"/>
        </w:rPr>
      </w:pPr>
    </w:p>
    <w:p w:rsidR="007D6C8C" w:rsidRPr="001D2186" w:rsidRDefault="00DE7BED" w:rsidP="0026212D">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0353E" w:rsidRPr="0090353E">
        <w:rPr>
          <w:rFonts w:cs="Arial"/>
          <w:b/>
          <w:szCs w:val="22"/>
        </w:rPr>
        <w:t xml:space="preserve">выполнение работ по </w:t>
      </w:r>
      <w:r w:rsidR="006208AB" w:rsidRPr="006208AB">
        <w:rPr>
          <w:rFonts w:cs="Arial"/>
          <w:b/>
          <w:szCs w:val="22"/>
        </w:rPr>
        <w:t>демонтажу печей П-1,2 установки АВТ-4 цех №1</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6208AB">
        <w:rPr>
          <w:rFonts w:cs="Arial"/>
          <w:b/>
          <w:szCs w:val="22"/>
        </w:rPr>
        <w:t>1</w:t>
      </w:r>
      <w:r w:rsidR="0090353E">
        <w:rPr>
          <w:rFonts w:cs="Arial"/>
          <w:b/>
          <w:szCs w:val="22"/>
        </w:rPr>
        <w:t>0</w:t>
      </w:r>
      <w:r w:rsidR="00230908" w:rsidRPr="000B32AD">
        <w:rPr>
          <w:rFonts w:cs="Arial"/>
          <w:b/>
          <w:szCs w:val="22"/>
        </w:rPr>
        <w:t xml:space="preserve"> </w:t>
      </w:r>
      <w:r w:rsidR="006208AB">
        <w:rPr>
          <w:rFonts w:cs="Arial"/>
          <w:b/>
          <w:szCs w:val="22"/>
        </w:rPr>
        <w:t>июня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8F6C3B" w:rsidRDefault="002B5A1C" w:rsidP="000548CD">
      <w:pPr>
        <w:numPr>
          <w:ilvl w:val="0"/>
          <w:numId w:val="2"/>
        </w:numPr>
        <w:tabs>
          <w:tab w:val="left" w:pos="1418"/>
        </w:tabs>
        <w:ind w:left="1418" w:hanging="341"/>
        <w:jc w:val="both"/>
        <w:rPr>
          <w:rFonts w:cs="Arial"/>
          <w:szCs w:val="22"/>
        </w:rPr>
      </w:pPr>
      <w:r>
        <w:rPr>
          <w:rFonts w:cs="Arial"/>
          <w:szCs w:val="22"/>
        </w:rPr>
        <w:t>Д</w:t>
      </w:r>
      <w:r w:rsidR="000548CD" w:rsidRPr="008F6C3B">
        <w:rPr>
          <w:rFonts w:cs="Arial"/>
          <w:szCs w:val="22"/>
        </w:rPr>
        <w:t>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8137EC" w:rsidRDefault="00357655" w:rsidP="006F6309">
      <w:pPr>
        <w:pStyle w:val="ac"/>
        <w:numPr>
          <w:ilvl w:val="0"/>
          <w:numId w:val="2"/>
        </w:numPr>
        <w:tabs>
          <w:tab w:val="left" w:pos="1418"/>
        </w:tabs>
        <w:ind w:left="1418" w:hanging="341"/>
        <w:contextualSpacing w:val="0"/>
        <w:jc w:val="both"/>
        <w:rPr>
          <w:rFonts w:cs="Arial"/>
          <w:szCs w:val="22"/>
        </w:rPr>
      </w:pPr>
      <w:r w:rsidRPr="008137EC">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w:t>
      </w:r>
      <w:r w:rsidR="000231B5" w:rsidRPr="008137EC">
        <w:rPr>
          <w:rFonts w:cs="Arial"/>
          <w:szCs w:val="22"/>
        </w:rPr>
        <w:t>)</w:t>
      </w:r>
      <w:r w:rsidR="006F6309" w:rsidRPr="008137EC">
        <w:rPr>
          <w:rFonts w:cs="Arial"/>
          <w:szCs w:val="22"/>
        </w:rPr>
        <w:t xml:space="preserve">. </w:t>
      </w:r>
      <w:r w:rsidR="006F6309" w:rsidRPr="008137EC">
        <w:rPr>
          <w:rFonts w:cs="Arial"/>
          <w:b/>
          <w:szCs w:val="22"/>
        </w:rPr>
        <w:t xml:space="preserve">Документ предоставляется контрагентом </w:t>
      </w:r>
      <w:r w:rsidR="006F6309" w:rsidRPr="008137EC">
        <w:rPr>
          <w:rFonts w:cs="Arial"/>
          <w:b/>
          <w:szCs w:val="22"/>
          <w:u w:val="single"/>
        </w:rPr>
        <w:t>только в электронном виде</w:t>
      </w:r>
      <w:r w:rsidR="006F6309" w:rsidRPr="008137EC">
        <w:rPr>
          <w:rFonts w:cs="Arial"/>
          <w:b/>
          <w:szCs w:val="22"/>
        </w:rPr>
        <w:t xml:space="preserve"> на электронном носителе;</w:t>
      </w:r>
    </w:p>
    <w:p w:rsidR="006F6309" w:rsidRPr="008137EC" w:rsidRDefault="006F6309" w:rsidP="006F6309">
      <w:pPr>
        <w:pStyle w:val="ac"/>
        <w:numPr>
          <w:ilvl w:val="0"/>
          <w:numId w:val="2"/>
        </w:numPr>
        <w:tabs>
          <w:tab w:val="left" w:pos="1418"/>
        </w:tabs>
        <w:ind w:left="1418" w:hanging="341"/>
        <w:contextualSpacing w:val="0"/>
        <w:jc w:val="both"/>
        <w:rPr>
          <w:rFonts w:cs="Arial"/>
          <w:szCs w:val="22"/>
        </w:rPr>
      </w:pPr>
      <w:r w:rsidRPr="008137EC">
        <w:rPr>
          <w:szCs w:val="22"/>
        </w:rPr>
        <w:t>Копия выписки из реестра СРО (гарантийное письмо о переоформлении СРО, при необходимости);</w:t>
      </w:r>
      <w:r w:rsidRPr="008137EC">
        <w:rPr>
          <w:rFonts w:cs="Arial"/>
          <w:szCs w:val="22"/>
        </w:rPr>
        <w:t xml:space="preserve"> </w:t>
      </w:r>
    </w:p>
    <w:p w:rsidR="006F6309" w:rsidRPr="00A77DFD" w:rsidRDefault="006F6309" w:rsidP="006F6309">
      <w:pPr>
        <w:pStyle w:val="ac"/>
        <w:numPr>
          <w:ilvl w:val="0"/>
          <w:numId w:val="2"/>
        </w:numPr>
        <w:tabs>
          <w:tab w:val="left" w:pos="1418"/>
        </w:tabs>
        <w:ind w:left="1418" w:hanging="341"/>
        <w:contextualSpacing w:val="0"/>
        <w:jc w:val="both"/>
        <w:rPr>
          <w:szCs w:val="22"/>
        </w:rPr>
      </w:pPr>
      <w:r w:rsidRPr="00A77DFD">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A77DFD">
        <w:rPr>
          <w:szCs w:val="22"/>
        </w:rPr>
        <w:t>.</w:t>
      </w:r>
      <w:r w:rsidR="005843B4" w:rsidRPr="00A77DFD">
        <w:rPr>
          <w:rFonts w:cs="Arial"/>
          <w:b/>
          <w:szCs w:val="22"/>
        </w:rPr>
        <w:t xml:space="preserve"> </w:t>
      </w:r>
      <w:r w:rsidRPr="00A77DFD">
        <w:rPr>
          <w:rFonts w:cs="Arial"/>
          <w:b/>
          <w:szCs w:val="22"/>
        </w:rPr>
        <w:t xml:space="preserve">Документ предоставляется контрагентом </w:t>
      </w:r>
      <w:r w:rsidRPr="00A77DFD">
        <w:rPr>
          <w:rFonts w:cs="Arial"/>
          <w:b/>
          <w:szCs w:val="22"/>
          <w:u w:val="single"/>
        </w:rPr>
        <w:t>только в электронном виде</w:t>
      </w:r>
      <w:r w:rsidRPr="00A77DFD">
        <w:rPr>
          <w:rFonts w:cs="Arial"/>
          <w:b/>
          <w:szCs w:val="22"/>
        </w:rPr>
        <w:t xml:space="preserve"> на электронном носителе;</w:t>
      </w:r>
    </w:p>
    <w:p w:rsidR="008137EC" w:rsidRPr="006208AB" w:rsidRDefault="008137EC" w:rsidP="006F6309">
      <w:pPr>
        <w:pStyle w:val="ac"/>
        <w:numPr>
          <w:ilvl w:val="0"/>
          <w:numId w:val="2"/>
        </w:numPr>
        <w:tabs>
          <w:tab w:val="left" w:pos="1418"/>
        </w:tabs>
        <w:ind w:left="1418" w:hanging="341"/>
        <w:contextualSpacing w:val="0"/>
        <w:jc w:val="both"/>
        <w:rPr>
          <w:color w:val="FF0000"/>
          <w:szCs w:val="22"/>
        </w:rPr>
      </w:pPr>
      <w:r w:rsidRPr="008137EC">
        <w:rPr>
          <w:szCs w:val="22"/>
        </w:rPr>
        <w:t>Копии удостоверений, протоколов об обучении стропальщиков, газо-резчиков, - сварщиков</w:t>
      </w:r>
      <w:r>
        <w:rPr>
          <w:szCs w:val="22"/>
        </w:rPr>
        <w:t>.</w:t>
      </w:r>
      <w:r w:rsidRPr="008137EC">
        <w:rPr>
          <w:rFonts w:cs="Arial"/>
          <w:b/>
          <w:szCs w:val="22"/>
        </w:rPr>
        <w:t xml:space="preserve"> Документ предоставляется контрагентом </w:t>
      </w:r>
      <w:r w:rsidRPr="008137EC">
        <w:rPr>
          <w:rFonts w:cs="Arial"/>
          <w:b/>
          <w:szCs w:val="22"/>
          <w:u w:val="single"/>
        </w:rPr>
        <w:t>только в электронном виде</w:t>
      </w:r>
      <w:r w:rsidRPr="008137EC">
        <w:rPr>
          <w:rFonts w:cs="Arial"/>
          <w:b/>
          <w:szCs w:val="22"/>
        </w:rPr>
        <w:t xml:space="preserve"> на электронном носителе;</w:t>
      </w:r>
    </w:p>
    <w:p w:rsidR="006F6309" w:rsidRPr="00A77DFD" w:rsidRDefault="006F6309" w:rsidP="006F6309">
      <w:pPr>
        <w:pStyle w:val="ac"/>
        <w:numPr>
          <w:ilvl w:val="0"/>
          <w:numId w:val="2"/>
        </w:numPr>
        <w:tabs>
          <w:tab w:val="left" w:pos="1418"/>
        </w:tabs>
        <w:ind w:left="1418" w:hanging="341"/>
        <w:contextualSpacing w:val="0"/>
        <w:jc w:val="both"/>
        <w:rPr>
          <w:rFonts w:cs="Arial"/>
          <w:szCs w:val="22"/>
        </w:rPr>
      </w:pPr>
      <w:r w:rsidRPr="00A77DFD">
        <w:rPr>
          <w:szCs w:val="22"/>
        </w:rPr>
        <w:t>Справка о наличии произ</w:t>
      </w:r>
      <w:r w:rsidR="005F7E0C" w:rsidRPr="00A77DFD">
        <w:rPr>
          <w:szCs w:val="22"/>
        </w:rPr>
        <w:t>водственных мощностей (Форма 9)</w:t>
      </w:r>
      <w:r w:rsidR="00A77DFD" w:rsidRPr="00A77DFD">
        <w:rPr>
          <w:szCs w:val="22"/>
        </w:rPr>
        <w:t>, с обязательным приложением документов, подтверждающих собственность либо аренду производственной базы и ГПМ</w:t>
      </w:r>
      <w:r w:rsidRPr="00A77DFD">
        <w:rPr>
          <w:szCs w:val="22"/>
        </w:rPr>
        <w:t>.</w:t>
      </w:r>
      <w:r w:rsidRPr="00A77DFD">
        <w:rPr>
          <w:rFonts w:cs="Arial"/>
          <w:b/>
          <w:szCs w:val="22"/>
        </w:rPr>
        <w:t xml:space="preserve"> Документ предоставляется контрагентом </w:t>
      </w:r>
      <w:r w:rsidRPr="00A77DFD">
        <w:rPr>
          <w:rFonts w:cs="Arial"/>
          <w:b/>
          <w:szCs w:val="22"/>
          <w:u w:val="single"/>
        </w:rPr>
        <w:t>только в электронном виде</w:t>
      </w:r>
      <w:r w:rsidRPr="00A77DFD">
        <w:rPr>
          <w:rFonts w:cs="Arial"/>
          <w:b/>
          <w:szCs w:val="22"/>
        </w:rPr>
        <w:t xml:space="preserve"> на электронном носителе;</w:t>
      </w:r>
    </w:p>
    <w:p w:rsidR="00A77DFD" w:rsidRPr="00B15019" w:rsidRDefault="00A77DFD" w:rsidP="00A77DFD">
      <w:pPr>
        <w:pStyle w:val="ac"/>
        <w:numPr>
          <w:ilvl w:val="0"/>
          <w:numId w:val="2"/>
        </w:numPr>
        <w:tabs>
          <w:tab w:val="left" w:pos="1418"/>
        </w:tabs>
        <w:ind w:left="1418" w:hanging="341"/>
        <w:contextualSpacing w:val="0"/>
        <w:jc w:val="both"/>
        <w:rPr>
          <w:szCs w:val="22"/>
        </w:rPr>
      </w:pPr>
      <w:r w:rsidRPr="00B15019">
        <w:rPr>
          <w:szCs w:val="22"/>
        </w:rPr>
        <w:t>Копия Политики в области ПБ, ОТ и ОС.</w:t>
      </w:r>
      <w:r w:rsidRPr="00B15019">
        <w:rPr>
          <w:rFonts w:cs="Arial"/>
          <w:b/>
          <w:szCs w:val="22"/>
        </w:rPr>
        <w:t xml:space="preserve"> 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w:t>
      </w:r>
    </w:p>
    <w:p w:rsidR="00A77DFD" w:rsidRPr="00B15019" w:rsidRDefault="00A77DFD" w:rsidP="00A77DFD">
      <w:pPr>
        <w:pStyle w:val="ac"/>
        <w:numPr>
          <w:ilvl w:val="0"/>
          <w:numId w:val="2"/>
        </w:numPr>
        <w:tabs>
          <w:tab w:val="left" w:pos="1418"/>
        </w:tabs>
        <w:ind w:left="1418" w:hanging="341"/>
        <w:contextualSpacing w:val="0"/>
        <w:jc w:val="both"/>
        <w:rPr>
          <w:szCs w:val="22"/>
        </w:rPr>
      </w:pPr>
      <w:r w:rsidRPr="00B15019">
        <w:rPr>
          <w:szCs w:val="22"/>
        </w:rPr>
        <w:t>Копии документов, подтверждающих наличие инструкций по профессиям.</w:t>
      </w:r>
      <w:r w:rsidRPr="00B15019">
        <w:rPr>
          <w:rFonts w:cs="Arial"/>
          <w:b/>
          <w:szCs w:val="22"/>
        </w:rPr>
        <w:t xml:space="preserve"> Документ предоставляется контрагентом </w:t>
      </w:r>
      <w:r w:rsidRPr="00B15019">
        <w:rPr>
          <w:rFonts w:cs="Arial"/>
          <w:b/>
          <w:szCs w:val="22"/>
          <w:u w:val="single"/>
        </w:rPr>
        <w:t>только в электронном виде</w:t>
      </w:r>
      <w:r w:rsidRPr="00B15019">
        <w:rPr>
          <w:rFonts w:cs="Arial"/>
          <w:b/>
          <w:szCs w:val="22"/>
        </w:rPr>
        <w:t xml:space="preserve"> на электронном носителе;</w:t>
      </w:r>
    </w:p>
    <w:p w:rsidR="008D5069" w:rsidRPr="00F50BC2" w:rsidRDefault="008D5069" w:rsidP="008D5069">
      <w:pPr>
        <w:pStyle w:val="ac"/>
        <w:numPr>
          <w:ilvl w:val="0"/>
          <w:numId w:val="2"/>
        </w:numPr>
        <w:tabs>
          <w:tab w:val="left" w:pos="1418"/>
        </w:tabs>
        <w:ind w:left="1418" w:hanging="341"/>
        <w:contextualSpacing w:val="0"/>
        <w:jc w:val="both"/>
        <w:rPr>
          <w:rFonts w:cs="Arial"/>
          <w:szCs w:val="22"/>
        </w:rPr>
      </w:pPr>
      <w:r w:rsidRPr="00F50BC2">
        <w:rPr>
          <w:szCs w:val="22"/>
        </w:rPr>
        <w:t>Гарантийное письмо об оснащении транспорта, предназначенного для перевозки работников (в т.ч. легкового) системами видеорегистрации</w:t>
      </w:r>
      <w:r w:rsidRPr="00F50BC2">
        <w:rPr>
          <w:rFonts w:cs="Arial"/>
          <w:b/>
          <w:szCs w:val="22"/>
        </w:rPr>
        <w:t xml:space="preserve"> (предоставляется при условии отсутствия данной информации в Форме 9)</w:t>
      </w:r>
      <w:r w:rsidRPr="00F50BC2">
        <w:rPr>
          <w:rFonts w:cs="Arial"/>
          <w:szCs w:val="22"/>
        </w:rPr>
        <w:t>;</w:t>
      </w:r>
    </w:p>
    <w:p w:rsidR="006F6309" w:rsidRPr="00A77DFD" w:rsidRDefault="006F6309" w:rsidP="006F6309">
      <w:pPr>
        <w:pStyle w:val="ac"/>
        <w:numPr>
          <w:ilvl w:val="0"/>
          <w:numId w:val="2"/>
        </w:numPr>
        <w:tabs>
          <w:tab w:val="left" w:pos="1418"/>
        </w:tabs>
        <w:ind w:left="1418" w:hanging="341"/>
        <w:contextualSpacing w:val="0"/>
        <w:jc w:val="both"/>
        <w:rPr>
          <w:szCs w:val="22"/>
        </w:rPr>
      </w:pPr>
      <w:r w:rsidRPr="00A77DFD">
        <w:rPr>
          <w:szCs w:val="22"/>
        </w:rPr>
        <w:t>Копии свидетельств или протоколов комиссий об аттестации в области промышленной безопасности.</w:t>
      </w:r>
      <w:r w:rsidRPr="00A77DFD">
        <w:rPr>
          <w:rFonts w:cs="Arial"/>
          <w:b/>
          <w:szCs w:val="22"/>
        </w:rPr>
        <w:t xml:space="preserve"> Документ предоставляется контрагентом </w:t>
      </w:r>
      <w:r w:rsidRPr="00A77DFD">
        <w:rPr>
          <w:rFonts w:cs="Arial"/>
          <w:b/>
          <w:szCs w:val="22"/>
          <w:u w:val="single"/>
        </w:rPr>
        <w:t>только в электронном виде</w:t>
      </w:r>
      <w:r w:rsidRPr="00A77DFD">
        <w:rPr>
          <w:rFonts w:cs="Arial"/>
          <w:b/>
          <w:szCs w:val="22"/>
        </w:rPr>
        <w:t xml:space="preserve"> на электронном носителе</w:t>
      </w:r>
      <w:r w:rsidRPr="00A77DFD">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8F6C3B" w:rsidRDefault="000548CD" w:rsidP="003F4095">
      <w:pPr>
        <w:pStyle w:val="ac"/>
        <w:numPr>
          <w:ilvl w:val="0"/>
          <w:numId w:val="2"/>
        </w:numPr>
        <w:tabs>
          <w:tab w:val="left" w:pos="1418"/>
        </w:tabs>
        <w:ind w:left="1418" w:hanging="341"/>
        <w:contextualSpacing w:val="0"/>
        <w:jc w:val="both"/>
        <w:rPr>
          <w:rFonts w:cs="Arial"/>
          <w:szCs w:val="22"/>
        </w:rPr>
      </w:pPr>
      <w:r w:rsidRPr="008F6C3B">
        <w:rPr>
          <w:rFonts w:cs="Arial"/>
          <w:szCs w:val="22"/>
        </w:rPr>
        <w:t>Локальные ресурсные сметные расчеты, выполненные на основании локальн</w:t>
      </w:r>
      <w:r w:rsidR="00C1210D" w:rsidRPr="008F6C3B">
        <w:rPr>
          <w:rFonts w:cs="Arial"/>
          <w:szCs w:val="22"/>
        </w:rPr>
        <w:t>ых</w:t>
      </w:r>
      <w:r w:rsidRPr="008F6C3B">
        <w:rPr>
          <w:rFonts w:cs="Arial"/>
          <w:szCs w:val="22"/>
        </w:rPr>
        <w:t xml:space="preserve"> смет №</w:t>
      </w:r>
      <w:r w:rsidR="008F6C3B" w:rsidRPr="008F6C3B">
        <w:rPr>
          <w:rFonts w:cs="Arial"/>
          <w:szCs w:val="22"/>
        </w:rPr>
        <w:t>183-2017, 15/18, 01:00138</w:t>
      </w:r>
      <w:r w:rsidRPr="008F6C3B">
        <w:rPr>
          <w:rFonts w:cs="Arial"/>
          <w:szCs w:val="22"/>
        </w:rPr>
        <w:t xml:space="preserve">. </w:t>
      </w:r>
      <w:r w:rsidRPr="008F6C3B">
        <w:rPr>
          <w:rFonts w:cs="Arial"/>
          <w:b/>
          <w:szCs w:val="22"/>
        </w:rPr>
        <w:t xml:space="preserve">Сметные расчёты предоставляются контрагентом </w:t>
      </w:r>
      <w:r w:rsidRPr="008F6C3B">
        <w:rPr>
          <w:rFonts w:cs="Arial"/>
          <w:b/>
          <w:szCs w:val="22"/>
          <w:u w:val="single"/>
        </w:rPr>
        <w:t>в только электронном виде</w:t>
      </w:r>
      <w:r w:rsidRPr="008F6C3B">
        <w:rPr>
          <w:rFonts w:cs="Arial"/>
          <w:b/>
          <w:szCs w:val="22"/>
        </w:rPr>
        <w:t xml:space="preserve"> на электронном носителе, в формате World или Excel</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96437">
        <w:rPr>
          <w:rFonts w:cs="Arial"/>
          <w:szCs w:val="22"/>
        </w:rPr>
        <w:t xml:space="preserve">на ПДО </w:t>
      </w:r>
      <w:r w:rsidR="003523B8" w:rsidRPr="00296437">
        <w:rPr>
          <w:rFonts w:cs="Arial"/>
          <w:szCs w:val="22"/>
        </w:rPr>
        <w:t>№</w:t>
      </w:r>
      <w:r w:rsidR="0026212D">
        <w:rPr>
          <w:rFonts w:cs="Arial"/>
          <w:szCs w:val="22"/>
        </w:rPr>
        <w:t xml:space="preserve"> </w:t>
      </w:r>
      <w:r w:rsidR="00296437" w:rsidRPr="00296437">
        <w:rPr>
          <w:rFonts w:cs="Arial"/>
          <w:szCs w:val="22"/>
        </w:rPr>
        <w:t>111</w:t>
      </w:r>
      <w:r w:rsidR="003523B8" w:rsidRPr="00296437">
        <w:rPr>
          <w:rFonts w:cs="Arial"/>
          <w:szCs w:val="22"/>
        </w:rPr>
        <w:t>-КР</w:t>
      </w:r>
      <w:r w:rsidR="003523B8" w:rsidRPr="00BD3FA6">
        <w:rPr>
          <w:rFonts w:cs="Arial"/>
          <w:szCs w:val="22"/>
        </w:rPr>
        <w:t>-</w:t>
      </w:r>
      <w:r w:rsidR="003523B8" w:rsidRPr="002B10A8">
        <w:rPr>
          <w:rFonts w:cs="Arial"/>
          <w:szCs w:val="22"/>
        </w:rPr>
        <w:t>201</w:t>
      </w:r>
      <w:r w:rsidR="00BD3FA6">
        <w:rPr>
          <w:rFonts w:cs="Arial"/>
          <w:szCs w:val="22"/>
        </w:rPr>
        <w:t>8</w:t>
      </w:r>
      <w:r w:rsidRPr="00F77D3A">
        <w:rPr>
          <w:rFonts w:cs="Arial"/>
          <w:color w:val="FF0000"/>
          <w:szCs w:val="22"/>
        </w:rPr>
        <w:t xml:space="preserve"> </w:t>
      </w:r>
      <w:r w:rsidRPr="003523B8">
        <w:rPr>
          <w:rFonts w:cs="Arial"/>
          <w:szCs w:val="22"/>
        </w:rPr>
        <w:t>от</w:t>
      </w:r>
      <w:r w:rsidR="0026212D" w:rsidRPr="0026212D">
        <w:rPr>
          <w:rFonts w:cs="Arial"/>
          <w:szCs w:val="22"/>
        </w:rPr>
        <w:t xml:space="preserve"> 22.03.2018 г.</w:t>
      </w:r>
      <w:r w:rsidRPr="0026212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26212D">
        <w:rPr>
          <w:rFonts w:cs="Arial"/>
          <w:b/>
          <w:szCs w:val="22"/>
        </w:rPr>
        <w:t>22</w:t>
      </w:r>
      <w:r w:rsidRPr="002E571A">
        <w:rPr>
          <w:rFonts w:cs="Arial"/>
          <w:b/>
          <w:szCs w:val="22"/>
        </w:rPr>
        <w:t xml:space="preserve">» </w:t>
      </w:r>
      <w:r w:rsidR="0026212D">
        <w:rPr>
          <w:rFonts w:cs="Arial"/>
          <w:b/>
          <w:szCs w:val="22"/>
        </w:rPr>
        <w:t>марта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26212D">
        <w:rPr>
          <w:rFonts w:cs="Arial"/>
          <w:b/>
          <w:szCs w:val="22"/>
        </w:rPr>
        <w:t>16</w:t>
      </w:r>
      <w:r w:rsidRPr="002E571A">
        <w:rPr>
          <w:rFonts w:cs="Arial"/>
          <w:b/>
          <w:szCs w:val="22"/>
        </w:rPr>
        <w:t>:</w:t>
      </w:r>
      <w:r w:rsidR="0026212D">
        <w:rPr>
          <w:rFonts w:cs="Arial"/>
          <w:b/>
          <w:szCs w:val="22"/>
        </w:rPr>
        <w:t>00</w:t>
      </w:r>
      <w:r w:rsidRPr="002E571A">
        <w:rPr>
          <w:rFonts w:cs="Arial"/>
          <w:b/>
          <w:szCs w:val="22"/>
        </w:rPr>
        <w:t xml:space="preserve"> «</w:t>
      </w:r>
      <w:r w:rsidR="0026212D">
        <w:rPr>
          <w:rFonts w:cs="Arial"/>
          <w:b/>
          <w:szCs w:val="22"/>
        </w:rPr>
        <w:t>05</w:t>
      </w:r>
      <w:r w:rsidRPr="002E571A">
        <w:rPr>
          <w:rFonts w:cs="Arial"/>
          <w:b/>
          <w:szCs w:val="22"/>
        </w:rPr>
        <w:t xml:space="preserve">» </w:t>
      </w:r>
      <w:r w:rsidR="0026212D">
        <w:rPr>
          <w:rFonts w:cs="Arial"/>
          <w:b/>
          <w:szCs w:val="22"/>
        </w:rPr>
        <w:t>апреля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26212D">
        <w:rPr>
          <w:rFonts w:cs="Arial"/>
          <w:b/>
          <w:szCs w:val="22"/>
        </w:rPr>
        <w:t>10</w:t>
      </w:r>
      <w:r w:rsidRPr="002E571A">
        <w:rPr>
          <w:rFonts w:cs="Arial"/>
          <w:b/>
          <w:szCs w:val="22"/>
        </w:rPr>
        <w:t xml:space="preserve">» </w:t>
      </w:r>
      <w:r w:rsidR="0026212D">
        <w:rPr>
          <w:rFonts w:cs="Arial"/>
          <w:b/>
          <w:szCs w:val="22"/>
        </w:rPr>
        <w:t>июня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26212D">
        <w:rPr>
          <w:rFonts w:cs="Arial"/>
          <w:szCs w:val="22"/>
        </w:rPr>
        <w:t>02</w:t>
      </w:r>
      <w:r w:rsidRPr="002E571A">
        <w:rPr>
          <w:rFonts w:cs="Arial"/>
          <w:szCs w:val="22"/>
        </w:rPr>
        <w:t xml:space="preserve">» </w:t>
      </w:r>
      <w:r w:rsidR="0026212D">
        <w:rPr>
          <w:rFonts w:cs="Arial"/>
          <w:szCs w:val="22"/>
        </w:rPr>
        <w:t>апреля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r w:rsidR="00712BAE">
        <w:rPr>
          <w:rFonts w:cs="Arial"/>
          <w:szCs w:val="22"/>
        </w:rPr>
        <w:t xml:space="preserve"> к</w:t>
      </w:r>
      <w:r w:rsidRPr="002E571A">
        <w:rPr>
          <w:rFonts w:cs="Arial"/>
          <w:szCs w:val="22"/>
        </w:rPr>
        <w:t>:</w:t>
      </w:r>
    </w:p>
    <w:p w:rsidR="00712BAE" w:rsidRPr="00712BAE" w:rsidRDefault="00712BAE" w:rsidP="00712BAE">
      <w:pPr>
        <w:ind w:firstLine="708"/>
        <w:jc w:val="both"/>
        <w:rPr>
          <w:rFonts w:cs="Arial"/>
          <w:szCs w:val="22"/>
        </w:rPr>
      </w:pPr>
      <w:r w:rsidRPr="00712BAE">
        <w:rPr>
          <w:rFonts w:cs="Arial"/>
          <w:szCs w:val="22"/>
        </w:rPr>
        <w:t>Ведущему специалисту Тендерного комитета ОАО «Славнефть-ЯНОС» Прокофьевой Елене Геннадьевне.</w:t>
      </w:r>
    </w:p>
    <w:p w:rsidR="00712BAE" w:rsidRPr="00712BAE" w:rsidRDefault="00712BAE" w:rsidP="00712BAE">
      <w:pPr>
        <w:ind w:firstLine="708"/>
        <w:jc w:val="both"/>
        <w:rPr>
          <w:rFonts w:cs="Arial"/>
          <w:szCs w:val="22"/>
        </w:rPr>
      </w:pPr>
      <w:r w:rsidRPr="00712BAE">
        <w:rPr>
          <w:rFonts w:cs="Arial"/>
          <w:szCs w:val="22"/>
        </w:rPr>
        <w:t xml:space="preserve">Контактные данные: телефон: (4852) 49-90-34, E-mail: </w:t>
      </w:r>
      <w:hyperlink r:id="rId8" w:history="1">
        <w:r w:rsidRPr="00712BAE">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Участники закупки, не прошедшие аккредитацию в установленном порядке или</w:t>
      </w:r>
      <w:r w:rsidR="00123B02">
        <w:rPr>
          <w:rFonts w:cs="Arial"/>
          <w:szCs w:val="22"/>
        </w:rPr>
        <w:t>,</w:t>
      </w:r>
      <w:r w:rsidRPr="002E571A">
        <w:rPr>
          <w:rFonts w:cs="Arial"/>
          <w:szCs w:val="22"/>
        </w:rPr>
        <w:t xml:space="preserve"> действие аккредитации которых</w:t>
      </w:r>
      <w:r w:rsidR="00123B02">
        <w:rPr>
          <w:rFonts w:cs="Arial"/>
          <w:szCs w:val="22"/>
        </w:rPr>
        <w:t>,</w:t>
      </w:r>
      <w:r w:rsidRPr="002E571A">
        <w:rPr>
          <w:rFonts w:cs="Arial"/>
          <w:szCs w:val="22"/>
        </w:rPr>
        <w:t xml:space="preserve">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8F6C3B" w:rsidRDefault="008F6C3B" w:rsidP="00DE7BED">
      <w:pPr>
        <w:rPr>
          <w:sz w:val="16"/>
          <w:szCs w:val="16"/>
        </w:rPr>
      </w:pPr>
    </w:p>
    <w:p w:rsidR="00DE7BED" w:rsidRPr="00043894" w:rsidRDefault="00DE7BED" w:rsidP="004910B6">
      <w:pPr>
        <w:spacing w:before="0"/>
      </w:pPr>
      <w:r w:rsidRPr="00780A52">
        <w:t>Перечень документов в сост</w:t>
      </w:r>
      <w:r w:rsidR="00E85DE8" w:rsidRPr="00780A52">
        <w:t xml:space="preserve">аве Предложения </w:t>
      </w:r>
      <w:r w:rsidR="00E85DE8" w:rsidRPr="00BD3FA6">
        <w:t xml:space="preserve">делать </w:t>
      </w:r>
      <w:r w:rsidR="00E85DE8" w:rsidRPr="00296437">
        <w:t>оферты №</w:t>
      </w:r>
      <w:r w:rsidR="00123B02">
        <w:t xml:space="preserve"> </w:t>
      </w:r>
      <w:r w:rsidR="00296437" w:rsidRPr="00296437">
        <w:t>111</w:t>
      </w:r>
      <w:r w:rsidR="00E85DE8" w:rsidRPr="00296437">
        <w:t>-КР</w:t>
      </w:r>
      <w:r w:rsidR="00E85DE8" w:rsidRPr="00343F5A">
        <w:t>-</w:t>
      </w:r>
      <w:r w:rsidR="00E85DE8" w:rsidRPr="00780A52">
        <w:t>201</w:t>
      </w:r>
      <w:r w:rsidR="00BD3FA6">
        <w:t>8</w:t>
      </w:r>
      <w:r w:rsidRPr="00B445D7">
        <w:t xml:space="preserve"> </w:t>
      </w:r>
      <w:r w:rsidRPr="00043894">
        <w:t xml:space="preserve">от </w:t>
      </w:r>
      <w:r w:rsidR="00043894" w:rsidRPr="00043894">
        <w:t>22.03.2018 г.</w:t>
      </w:r>
      <w:r w:rsidRPr="00043894">
        <w:t>:</w:t>
      </w:r>
    </w:p>
    <w:p w:rsidR="00DE7BED" w:rsidRPr="00B25A57" w:rsidRDefault="00DE7BED" w:rsidP="004910B6">
      <w:pPr>
        <w:spacing w:before="0"/>
      </w:pPr>
      <w:r w:rsidRPr="00043894">
        <w:t>1. 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505921">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52E" w:rsidRDefault="0036552E" w:rsidP="00FB07D9">
      <w:pPr>
        <w:spacing w:before="0"/>
      </w:pPr>
      <w:r>
        <w:separator/>
      </w:r>
    </w:p>
  </w:endnote>
  <w:endnote w:type="continuationSeparator" w:id="0">
    <w:p w:rsidR="0036552E" w:rsidRDefault="0036552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52E" w:rsidRDefault="0036552E" w:rsidP="00FB07D9">
      <w:pPr>
        <w:spacing w:before="0"/>
      </w:pPr>
      <w:r>
        <w:separator/>
      </w:r>
    </w:p>
  </w:footnote>
  <w:footnote w:type="continuationSeparator" w:id="0">
    <w:p w:rsidR="0036552E" w:rsidRDefault="0036552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894"/>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30A"/>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B02"/>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12D"/>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437"/>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A1C"/>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2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921"/>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0F4"/>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9FD"/>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08AB"/>
    <w:rsid w:val="00621038"/>
    <w:rsid w:val="0062132A"/>
    <w:rsid w:val="006217BE"/>
    <w:rsid w:val="00621946"/>
    <w:rsid w:val="00621C87"/>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2BAE"/>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2D2"/>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7EC"/>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069"/>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C3B"/>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77DFD"/>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9B6"/>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0BC2"/>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2DEFABC"/>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444AB-A4B9-419C-A49F-C0FDBEA67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2759</Words>
  <Characters>15732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2018-03-22T06:48:00Z</cp:lastPrinted>
  <dcterms:created xsi:type="dcterms:W3CDTF">2018-03-22T06:50:00Z</dcterms:created>
  <dcterms:modified xsi:type="dcterms:W3CDTF">2018-03-22T06:50:00Z</dcterms:modified>
</cp:coreProperties>
</file>